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1963A5B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092787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1A4378E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92787" w:rsidRPr="006B6C4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https://zakazky.zcu.cz/contract_display_5282.html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90FDCF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092787">
        <w:rPr>
          <w:rFonts w:ascii="Garamond" w:hAnsi="Garamond" w:cs="Arial"/>
          <w:sz w:val="22"/>
          <w:szCs w:val="22"/>
        </w:rPr>
        <w:t>06</w:t>
      </w:r>
      <w:r w:rsidR="009A621D">
        <w:rPr>
          <w:rFonts w:ascii="Garamond" w:hAnsi="Garamond" w:cs="Arial"/>
          <w:sz w:val="22"/>
          <w:szCs w:val="22"/>
        </w:rPr>
        <w:t>.0</w:t>
      </w:r>
      <w:r w:rsidR="00092787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92787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22CDD" w14:textId="77777777" w:rsidR="00D74B6E" w:rsidRDefault="00D74B6E" w:rsidP="00795AAC">
      <w:r>
        <w:separator/>
      </w:r>
    </w:p>
  </w:endnote>
  <w:endnote w:type="continuationSeparator" w:id="0">
    <w:p w14:paraId="70274DC4" w14:textId="77777777" w:rsidR="00D74B6E" w:rsidRDefault="00D74B6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AFD53" w14:textId="77777777" w:rsidR="00D74B6E" w:rsidRDefault="00D74B6E" w:rsidP="00795AAC">
      <w:r>
        <w:separator/>
      </w:r>
    </w:p>
  </w:footnote>
  <w:footnote w:type="continuationSeparator" w:id="0">
    <w:p w14:paraId="126EF1EA" w14:textId="77777777" w:rsidR="00D74B6E" w:rsidRDefault="00D74B6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8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RkRN7gSoZEL+XE3O23T775ECGENU6tgA+8QOUUrYGaY=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mDoOxKo1NEbQK7klNVe2w9gjR30H/0Ns+W/z8lcgAr0=</DigestValue>
    </Reference>
  </SignedInfo>
  <SignatureValue>LEm9L/Tj4b/1JHTchJvx7VJzCOWz1iWaqFj5N9Netvcy0jeipZHCEkPUb3dm7Yn1SiB4p5En5y02
4KV1plYeIJc3nNPXcfbo0tS2pQyZLQSM8IfhQ+JK8vl+0xgkO9gy4pp4wXnRIDgBRpvBC2Hz3Emv
CF7rTLBjlRYFmRZpDqR/TTE2H9a2CcFG5Y7nF3z5uH1VU8mY0LPap4/e1ZzBgEY3YWjfGC10rSOM
9F4fkp9yBvWR939xNllBq4f2Kt5MRqyH8EhqwOPzBsbrGhJD1TvJXZnoYPrZSEhzo+57Zyu/F50x
n/ii8c85/Y0mKk28rjXtKFuc4JgzCi4p6B3siA==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twikkhvaVbKd0O3VuzWwtDrPTDLCKgRt10FjZSMVbJU=</DigestValue>
      </Reference>
      <Reference URI="/word/document.xml?ContentType=application/vnd.openxmlformats-officedocument.wordprocessingml.document.main+xml">
        <DigestMethod Algorithm="http://www.w3.org/2001/04/xmlenc#sha256"/>
        <DigestValue>/Tc+YNIgksEQsSrnbgxwPyC4EjnHEccabzM8ppAvnI0=</DigestValue>
      </Reference>
      <Reference URI="/word/endnotes.xml?ContentType=application/vnd.openxmlformats-officedocument.wordprocessingml.endnotes+xml">
        <DigestMethod Algorithm="http://www.w3.org/2001/04/xmlenc#sha256"/>
        <DigestValue>tdgdP8p3haocKzDgfihQjRLpmCkT4tHljWgk8qIcSUQ=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GG8XkOsF9WRN8i24czluN5xg2S3EdMEfiIxLHHy9VOQ=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BTw583SdMGff22iXIa+wO4JRyZZxtDOE3/LAYMoDgJU=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2022-05-25T09:10:35Z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2022-05-25T09:10:35Z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403EB-C8FB-422D-88C8-EC7CBA35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34</cp:revision>
  <cp:lastPrinted>2018-08-08T13:48:00Z</cp:lastPrinted>
  <dcterms:created xsi:type="dcterms:W3CDTF">2021-09-20T07:59:00Z</dcterms:created>
  <dcterms:modified xsi:type="dcterms:W3CDTF">2022-05-25T07:36:00Z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